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355B6" w14:textId="77777777" w:rsidR="00BC2409" w:rsidRPr="00A745EA" w:rsidRDefault="00BC2409" w:rsidP="00BC2409">
      <w:pPr>
        <w:pStyle w:val="Zwykytekst1"/>
        <w:tabs>
          <w:tab w:val="left" w:pos="426"/>
        </w:tabs>
        <w:autoSpaceDE w:val="0"/>
        <w:spacing w:after="120" w:line="276" w:lineRule="auto"/>
        <w:ind w:left="360"/>
        <w:jc w:val="right"/>
        <w:rPr>
          <w:rFonts w:asciiTheme="minorHAnsi" w:hAnsiTheme="minorHAnsi"/>
          <w:b/>
        </w:rPr>
      </w:pPr>
      <w:r w:rsidRPr="00A745EA">
        <w:rPr>
          <w:rFonts w:asciiTheme="minorHAnsi" w:hAnsiTheme="minorHAnsi"/>
          <w:b/>
        </w:rPr>
        <w:t>Załącznik 1</w:t>
      </w:r>
      <w:r>
        <w:rPr>
          <w:rFonts w:asciiTheme="minorHAnsi" w:hAnsiTheme="minorHAnsi"/>
          <w:b/>
        </w:rPr>
        <w:t>B</w:t>
      </w:r>
      <w:r w:rsidRPr="00A745EA">
        <w:rPr>
          <w:rFonts w:asciiTheme="minorHAnsi" w:hAnsiTheme="minorHAnsi"/>
          <w:b/>
        </w:rPr>
        <w:t xml:space="preserve">  do formularza oferty</w:t>
      </w:r>
    </w:p>
    <w:p w14:paraId="027BE3F7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Dane Wykonawcy:</w:t>
      </w:r>
    </w:p>
    <w:p w14:paraId="65E51AB9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213F1A8E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0CEA80EC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1B608E37" w14:textId="77777777" w:rsidR="00BC2409" w:rsidRDefault="00BC2409" w:rsidP="00BC2409">
      <w:pPr>
        <w:tabs>
          <w:tab w:val="left" w:pos="0"/>
          <w:tab w:val="left" w:pos="540"/>
        </w:tabs>
        <w:rPr>
          <w:rFonts w:asciiTheme="minorHAnsi" w:hAnsiTheme="minorHAnsi"/>
          <w:b/>
          <w:sz w:val="24"/>
        </w:rPr>
      </w:pPr>
    </w:p>
    <w:p w14:paraId="623C9B76" w14:textId="5042E8CE" w:rsidR="00BC2409" w:rsidRDefault="007C5C3F" w:rsidP="00BC2409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</w:rPr>
      </w:pPr>
      <w:r w:rsidRPr="00B41250">
        <w:rPr>
          <w:rFonts w:asciiTheme="minorHAnsi" w:hAnsiTheme="minorHAnsi" w:cstheme="minorHAnsi"/>
          <w:b/>
        </w:rPr>
        <w:t xml:space="preserve">PAKIET II </w:t>
      </w:r>
      <w:r>
        <w:rPr>
          <w:rFonts w:asciiTheme="minorHAnsi" w:hAnsiTheme="minorHAnsi" w:cstheme="minorHAnsi"/>
          <w:b/>
        </w:rPr>
        <w:t xml:space="preserve">– </w:t>
      </w:r>
      <w:r w:rsidR="00BC2409" w:rsidRPr="00A745EA">
        <w:rPr>
          <w:rFonts w:asciiTheme="minorHAnsi" w:hAnsiTheme="minorHAnsi"/>
          <w:b/>
          <w:sz w:val="24"/>
        </w:rPr>
        <w:t xml:space="preserve">FORMULARZ </w:t>
      </w:r>
      <w:r w:rsidR="00BC2409">
        <w:rPr>
          <w:rFonts w:asciiTheme="minorHAnsi" w:hAnsiTheme="minorHAnsi"/>
          <w:b/>
          <w:sz w:val="24"/>
        </w:rPr>
        <w:t>ASORTYMENTOWO-</w:t>
      </w:r>
      <w:r w:rsidR="00BC2409" w:rsidRPr="00A745EA">
        <w:rPr>
          <w:rFonts w:asciiTheme="minorHAnsi" w:hAnsiTheme="minorHAnsi"/>
          <w:b/>
          <w:sz w:val="24"/>
        </w:rPr>
        <w:t xml:space="preserve">CENOWY – </w:t>
      </w:r>
    </w:p>
    <w:p w14:paraId="4A24E2A5" w14:textId="79ACF891" w:rsidR="00BC2409" w:rsidRPr="00CE2664" w:rsidRDefault="007C5C3F" w:rsidP="00BC2409">
      <w:pPr>
        <w:tabs>
          <w:tab w:val="left" w:pos="0"/>
          <w:tab w:val="left" w:pos="540"/>
        </w:tabs>
        <w:jc w:val="center"/>
        <w:rPr>
          <w:rFonts w:asciiTheme="minorHAnsi" w:hAnsiTheme="minorHAnsi" w:cstheme="minorHAnsi"/>
          <w:b/>
          <w:color w:val="2E74B5" w:themeColor="accent1" w:themeShade="BF"/>
          <w:u w:val="single"/>
        </w:rPr>
      </w:pPr>
      <w:r w:rsidRPr="00CE2664">
        <w:rPr>
          <w:rFonts w:asciiTheme="minorHAnsi" w:hAnsiTheme="minorHAnsi" w:cstheme="minorHAnsi"/>
          <w:b/>
          <w:color w:val="2E74B5" w:themeColor="accent1" w:themeShade="BF"/>
          <w:u w:val="single"/>
        </w:rPr>
        <w:t xml:space="preserve">POJEMNIKI POCZWÓRNE GÓRA-DÓŁ Z PŁYNEM WZBOGACAJĄCYM( ADSOL LUB SAGM ) Z WBUDOWANYM FILTREM DO KKCZ </w:t>
      </w:r>
    </w:p>
    <w:p w14:paraId="0417B98C" w14:textId="77777777" w:rsidR="00BC2409" w:rsidRPr="00D639D3" w:rsidRDefault="00BC2409" w:rsidP="00BC2409"/>
    <w:p w14:paraId="1D35EF07" w14:textId="77777777" w:rsidR="00BC2409" w:rsidRPr="00BF6A69" w:rsidRDefault="00BC2409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  <w:lang w:val="pl-PL"/>
        </w:rPr>
      </w:pPr>
      <w:r w:rsidRPr="00BF6A69">
        <w:rPr>
          <w:rFonts w:asciiTheme="minorHAnsi" w:hAnsiTheme="minorHAnsi" w:cstheme="minorHAnsi"/>
          <w:b/>
          <w:sz w:val="22"/>
          <w:szCs w:val="22"/>
          <w:u w:val="single"/>
        </w:rPr>
        <w:t xml:space="preserve">Pakiet </w:t>
      </w:r>
      <w:r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I</w:t>
      </w:r>
      <w:proofErr w:type="spellStart"/>
      <w:r w:rsidRPr="00BF6A69">
        <w:rPr>
          <w:rFonts w:asciiTheme="minorHAnsi" w:hAnsiTheme="minorHAnsi" w:cstheme="minorHAnsi"/>
          <w:b/>
          <w:sz w:val="22"/>
          <w:szCs w:val="22"/>
          <w:u w:val="single"/>
        </w:rPr>
        <w:t>I</w:t>
      </w:r>
      <w:proofErr w:type="spellEnd"/>
      <w:r w:rsidRPr="00BF6A69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Pr="00BF6A6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F6A69">
        <w:rPr>
          <w:rFonts w:asciiTheme="minorHAnsi" w:hAnsiTheme="minorHAnsi" w:cstheme="minorHAnsi"/>
          <w:b/>
        </w:rPr>
        <w:t>Oferta/ Nie dotyczy*</w:t>
      </w:r>
    </w:p>
    <w:p w14:paraId="391F97BD" w14:textId="6A416363" w:rsidR="00BC2409" w:rsidRDefault="00DE3FD6" w:rsidP="00BC2409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  <w:r>
        <w:rPr>
          <w:b/>
          <w:lang w:val="pl-PL"/>
        </w:rPr>
        <w:t>Kryterium 1)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1134"/>
        <w:gridCol w:w="1559"/>
        <w:gridCol w:w="1134"/>
        <w:gridCol w:w="1418"/>
      </w:tblGrid>
      <w:tr w:rsidR="00BC2409" w:rsidRPr="00BF6A69" w14:paraId="18BC8AEE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0C0D1058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F6A69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C38BBE9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578DBF79" w14:textId="197C90A0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Ilość w szt.</w:t>
            </w:r>
            <w:r w:rsidR="009B4A3E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3F75919" w14:textId="4F6FDD14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Cena netto za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322139B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netto za wskazaną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D572780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139365FE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brutto za wskazaną ilość</w:t>
            </w:r>
          </w:p>
        </w:tc>
      </w:tr>
      <w:tr w:rsidR="00BC2409" w:rsidRPr="00207598" w14:paraId="013EC535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42A9525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0A86743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78E3F5F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4721E4AC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A4E670F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5=3x4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2CD49CB7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38CF277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7=5+6</w:t>
            </w:r>
          </w:p>
        </w:tc>
      </w:tr>
      <w:tr w:rsidR="00BC2409" w:rsidRPr="00993B88" w14:paraId="4D6CA79C" w14:textId="77777777" w:rsidTr="005F7968"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202D09" w14:textId="77777777" w:rsidR="00BC2409" w:rsidRPr="00993B88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b/>
                <w:bCs/>
              </w:rPr>
            </w:pPr>
            <w:r w:rsidRPr="00993B88">
              <w:rPr>
                <w:b/>
                <w:bCs/>
              </w:rPr>
              <w:t>ZAMÓWIENIE PODSTAWOWE</w:t>
            </w:r>
          </w:p>
        </w:tc>
      </w:tr>
      <w:tr w:rsidR="00BC2409" w:rsidRPr="00F63569" w14:paraId="189AECC7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6DBD8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710CD4F1" w14:textId="77777777" w:rsidR="00BC2409" w:rsidRPr="00F63569" w:rsidRDefault="00BC2409" w:rsidP="005F7968">
            <w:pPr>
              <w:tabs>
                <w:tab w:val="left" w:pos="360"/>
              </w:tabs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21BD6" w14:textId="77777777" w:rsidR="00BC2409" w:rsidRPr="00D639D3" w:rsidRDefault="00BC2409" w:rsidP="005F7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  <w:bCs/>
              </w:rPr>
              <w:t xml:space="preserve">Pojemniki poczwórne góra-dół z płynem wzbogacającym( ADSOL lub SAGM ) z wbudowanym filtrem do </w:t>
            </w:r>
            <w:proofErr w:type="spellStart"/>
            <w:r w:rsidRPr="00BF6A69">
              <w:rPr>
                <w:rFonts w:asciiTheme="minorHAnsi" w:hAnsiTheme="minorHAnsi" w:cstheme="minorHAnsi"/>
                <w:bCs/>
              </w:rPr>
              <w:t>KKCz</w:t>
            </w:r>
            <w:proofErr w:type="spellEnd"/>
            <w:r w:rsidRPr="00B41250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  <w:r w:rsidRPr="00D639D3">
              <w:rPr>
                <w:rFonts w:asciiTheme="minorHAnsi" w:hAnsiTheme="minorHAnsi" w:cstheme="minorHAnsi"/>
                <w:b/>
                <w:bCs/>
              </w:rPr>
              <w:t>Nazwa: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2D02A501" w14:textId="77777777" w:rsidR="00BC2409" w:rsidRPr="00D639D3" w:rsidRDefault="00BC2409" w:rsidP="005F7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Nr katalogowy: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5980DD0C" w14:textId="77777777" w:rsidR="00BC2409" w:rsidRPr="00D639D3" w:rsidRDefault="00BC2409" w:rsidP="005F7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Producent: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CEC5A" w14:textId="025B0930" w:rsidR="00BC2409" w:rsidRPr="00F63569" w:rsidRDefault="006E4B7D" w:rsidP="006E4B7D">
            <w:pPr>
              <w:tabs>
                <w:tab w:val="left" w:pos="360"/>
              </w:tabs>
              <w:snapToGrid w:val="0"/>
              <w:jc w:val="center"/>
            </w:pPr>
            <w:r>
              <w:t>50 000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40E1D" w14:textId="4CCA2785" w:rsidR="00BC2409" w:rsidRPr="008E0424" w:rsidRDefault="00BC2409" w:rsidP="005F7968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4B13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2D7E4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1244F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4B7DDD" w:rsidRPr="00F63569" w14:paraId="4B479985" w14:textId="77777777" w:rsidTr="004E7AC0">
        <w:trPr>
          <w:trHeight w:val="32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0A7A4E5C" w14:textId="504B67D2" w:rsidR="004B7DDD" w:rsidRPr="008E0424" w:rsidRDefault="004B7DDD" w:rsidP="004E7AC0">
            <w:pPr>
              <w:tabs>
                <w:tab w:val="left" w:pos="360"/>
              </w:tabs>
              <w:snapToGrid w:val="0"/>
              <w:jc w:val="center"/>
            </w:pPr>
            <w:r w:rsidRPr="00B85B45">
              <w:rPr>
                <w:rFonts w:ascii="Calibri" w:hAnsi="Calibri" w:cs="Calibri"/>
                <w:b/>
                <w:sz w:val="22"/>
                <w:szCs w:val="22"/>
              </w:rPr>
              <w:t>Łączna wartość oferty, obejmująca ZAMÓWIENIE PODSTAWOWE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DE84" w14:textId="77777777" w:rsidR="004B7DDD" w:rsidRPr="00F63569" w:rsidRDefault="004B7DDD" w:rsidP="004B7DD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911F2F" w14:textId="77777777" w:rsidR="004B7DDD" w:rsidRPr="00F63569" w:rsidRDefault="004B7DDD" w:rsidP="004B7DDD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60E84" w14:textId="77777777" w:rsidR="004B7DDD" w:rsidRPr="00F63569" w:rsidRDefault="004B7DDD" w:rsidP="004B7DDD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BC2409" w:rsidRPr="00F63569" w14:paraId="742A9E6E" w14:textId="77777777" w:rsidTr="005F7968">
        <w:trPr>
          <w:trHeight w:val="32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4D96CAB" w14:textId="3512E1D0" w:rsidR="00BC2409" w:rsidRPr="008E0424" w:rsidRDefault="006F556C" w:rsidP="005F7968">
            <w:pPr>
              <w:tabs>
                <w:tab w:val="left" w:pos="360"/>
              </w:tabs>
              <w:snapToGrid w:val="0"/>
              <w:jc w:val="center"/>
            </w:pPr>
            <w:r w:rsidRPr="008E0424">
              <w:rPr>
                <w:rFonts w:ascii="Calibri" w:hAnsi="Calibri" w:cs="Calibri"/>
                <w:b/>
                <w:sz w:val="22"/>
                <w:szCs w:val="22"/>
              </w:rPr>
              <w:t>PRAWO OPCJI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 w:rsidR="009B4A3E" w:rsidRPr="00A372D6">
              <w:rPr>
                <w:rFonts w:ascii="Calibri" w:hAnsi="Calibri" w:cs="Calibri"/>
                <w:b/>
                <w:bCs/>
                <w:sz w:val="22"/>
                <w:szCs w:val="22"/>
              </w:rPr>
              <w:t>Zamawiający informuje, że przewiduje możliwość skorzystania z prawa opcji tzn. dodatkowych dostaw przedmiotu zamówienia w ilości do 20% zamówienia podstawowego</w:t>
            </w:r>
          </w:p>
        </w:tc>
      </w:tr>
      <w:tr w:rsidR="00B90AD1" w:rsidRPr="00F63569" w14:paraId="66258470" w14:textId="77777777" w:rsidTr="00B90AD1">
        <w:trPr>
          <w:trHeight w:val="4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CD8A6" w14:textId="77777777" w:rsidR="00B90AD1" w:rsidRPr="00F63569" w:rsidRDefault="00B90AD1" w:rsidP="005F7968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61E0275A" w14:textId="77777777" w:rsidR="00B90AD1" w:rsidRPr="00F63569" w:rsidRDefault="00B90AD1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4549F" w14:textId="7F2FD938" w:rsidR="00B90AD1" w:rsidRPr="008E0424" w:rsidRDefault="00B90AD1" w:rsidP="00B90AD1">
            <w:pPr>
              <w:tabs>
                <w:tab w:val="left" w:pos="360"/>
              </w:tabs>
              <w:snapToGrid w:val="0"/>
            </w:pPr>
            <w:r>
              <w:rPr>
                <w:rFonts w:asciiTheme="minorHAnsi" w:hAnsiTheme="minorHAnsi" w:cstheme="minorHAnsi"/>
                <w:bCs/>
              </w:rPr>
              <w:t>Wartość prawa opcji tj. 20 % zamówienia podstawowego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37D2" w14:textId="77777777" w:rsidR="00B90AD1" w:rsidRPr="00F63569" w:rsidRDefault="00B90AD1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47E2" w14:textId="77777777" w:rsidR="00B90AD1" w:rsidRPr="00F63569" w:rsidRDefault="00B90AD1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85B7" w14:textId="77777777" w:rsidR="00B90AD1" w:rsidRPr="00F63569" w:rsidRDefault="00B90AD1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</w:tbl>
    <w:p w14:paraId="56B41B67" w14:textId="77777777" w:rsidR="009B4A3E" w:rsidRPr="009B4A3E" w:rsidRDefault="009B4A3E" w:rsidP="009B4A3E">
      <w:pPr>
        <w:autoSpaceDE w:val="0"/>
        <w:autoSpaceDN w:val="0"/>
        <w:adjustRightInd w:val="0"/>
        <w:ind w:firstLine="142"/>
        <w:contextualSpacing/>
        <w:jc w:val="both"/>
        <w:rPr>
          <w:rFonts w:asciiTheme="minorHAnsi" w:hAnsiTheme="minorHAnsi" w:cstheme="minorHAnsi"/>
          <w:b/>
          <w:i/>
          <w:iCs/>
        </w:rPr>
      </w:pPr>
      <w:r w:rsidRPr="009B4A3E">
        <w:rPr>
          <w:rFonts w:asciiTheme="minorHAnsi" w:hAnsiTheme="minorHAnsi" w:cstheme="minorHAnsi"/>
          <w:i/>
          <w:iCs/>
        </w:rPr>
        <w:t>**podana w ofercie ilość asortymentu służy do porównania ofert.</w:t>
      </w:r>
    </w:p>
    <w:p w14:paraId="4243E9AC" w14:textId="77777777" w:rsidR="00BC2409" w:rsidRDefault="00BC2409" w:rsidP="00BC2409">
      <w:pPr>
        <w:tabs>
          <w:tab w:val="left" w:pos="360"/>
        </w:tabs>
        <w:ind w:left="360" w:hanging="540"/>
        <w:jc w:val="both"/>
        <w:rPr>
          <w:b/>
        </w:rPr>
      </w:pPr>
    </w:p>
    <w:p w14:paraId="42684E04" w14:textId="77777777" w:rsidR="00BC2409" w:rsidRPr="00F63569" w:rsidRDefault="00BC2409" w:rsidP="00BC2409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</w:p>
    <w:p w14:paraId="3685C3D3" w14:textId="4DF7C5A4" w:rsidR="00BC2409" w:rsidRPr="00880383" w:rsidRDefault="00880383" w:rsidP="00104BEF">
      <w:pPr>
        <w:snapToGrid w:val="0"/>
        <w:jc w:val="both"/>
        <w:rPr>
          <w:rFonts w:asciiTheme="minorHAnsi" w:hAnsiTheme="minorHAnsi" w:cstheme="minorHAnsi"/>
          <w:b/>
          <w:bCs/>
        </w:rPr>
      </w:pPr>
      <w:r w:rsidRPr="00880383">
        <w:rPr>
          <w:rFonts w:asciiTheme="minorHAnsi" w:hAnsiTheme="minorHAnsi" w:cstheme="minorHAnsi"/>
          <w:b/>
          <w:bCs/>
        </w:rPr>
        <w:t>OŚWIADCZENIA NIEZBĘDNE DO UZYSKANIA PUNKTÓW W POZA CENOWYCH KRYTERIACH OCENY OFERT:</w:t>
      </w:r>
    </w:p>
    <w:p w14:paraId="44B63D5C" w14:textId="77777777" w:rsidR="00BC2409" w:rsidRPr="00D639D3" w:rsidRDefault="00BC2409" w:rsidP="00BC2409">
      <w:pPr>
        <w:pStyle w:val="Akapitzlist"/>
        <w:snapToGrid w:val="0"/>
        <w:ind w:left="360"/>
        <w:jc w:val="both"/>
        <w:rPr>
          <w:rFonts w:asciiTheme="minorHAnsi" w:hAnsiTheme="minorHAnsi" w:cstheme="minorHAnsi"/>
        </w:rPr>
      </w:pPr>
    </w:p>
    <w:p w14:paraId="3B7E31B5" w14:textId="644517FC" w:rsidR="00104BEF" w:rsidRPr="00140506" w:rsidRDefault="00140506" w:rsidP="00140506">
      <w:pPr>
        <w:snapToGrid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140506">
        <w:rPr>
          <w:rFonts w:asciiTheme="minorHAnsi" w:hAnsiTheme="minorHAnsi" w:cstheme="minorHAnsi"/>
          <w:bCs/>
        </w:rPr>
        <w:t xml:space="preserve">Kryterium 2) </w:t>
      </w:r>
      <w:r w:rsidR="00104BEF" w:rsidRPr="00140506">
        <w:rPr>
          <w:rFonts w:asciiTheme="minorHAnsi" w:hAnsiTheme="minorHAnsi" w:cstheme="minorHAnsi"/>
          <w:bCs/>
        </w:rPr>
        <w:t>Oświadczamy, że termin dostawy cząstkowej wynosi: ………………………dni roboczych;</w:t>
      </w:r>
    </w:p>
    <w:p w14:paraId="24A80650" w14:textId="1D364930" w:rsidR="00880383" w:rsidRPr="00140506" w:rsidRDefault="00140506" w:rsidP="00140506">
      <w:pPr>
        <w:snapToGrid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140506">
        <w:rPr>
          <w:rFonts w:asciiTheme="minorHAnsi" w:hAnsiTheme="minorHAnsi" w:cstheme="minorHAnsi"/>
          <w:bCs/>
        </w:rPr>
        <w:t xml:space="preserve">Kryterium 3) </w:t>
      </w:r>
      <w:r w:rsidR="00104BEF" w:rsidRPr="00140506">
        <w:rPr>
          <w:rFonts w:asciiTheme="minorHAnsi" w:hAnsiTheme="minorHAnsi" w:cstheme="minorHAnsi"/>
          <w:bCs/>
        </w:rPr>
        <w:t>Oświadczamy, że termin ważności pojemników wynosi: ………………………miesięcy od daty dostawy;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1559"/>
      </w:tblGrid>
      <w:tr w:rsidR="006F556C" w:rsidRPr="00473886" w14:paraId="471C2629" w14:textId="77777777" w:rsidTr="006F556C">
        <w:trPr>
          <w:trHeight w:val="619"/>
        </w:trPr>
        <w:tc>
          <w:tcPr>
            <w:tcW w:w="7513" w:type="dxa"/>
            <w:vMerge w:val="restart"/>
          </w:tcPr>
          <w:p w14:paraId="0AA663A5" w14:textId="77777777" w:rsidR="006F556C" w:rsidRPr="00140506" w:rsidRDefault="006F556C" w:rsidP="00AE465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0506">
              <w:rPr>
                <w:rFonts w:asciiTheme="minorHAnsi" w:hAnsiTheme="minorHAnsi" w:cstheme="minorHAnsi"/>
                <w:b/>
                <w:sz w:val="21"/>
                <w:szCs w:val="21"/>
              </w:rPr>
              <w:t>Kryterium 4) – właściwe zaznaczyć:</w:t>
            </w:r>
            <w:r w:rsidRPr="0014050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190DF27B" w14:textId="77777777" w:rsidR="006F556C" w:rsidRPr="00A51EFA" w:rsidRDefault="006F556C" w:rsidP="00AE46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SPEŁNIENIE PARAMETRU</w:t>
            </w:r>
          </w:p>
        </w:tc>
      </w:tr>
      <w:tr w:rsidR="006F556C" w:rsidRPr="00473886" w14:paraId="64C2A836" w14:textId="77777777" w:rsidTr="006F556C">
        <w:trPr>
          <w:trHeight w:val="245"/>
        </w:trPr>
        <w:tc>
          <w:tcPr>
            <w:tcW w:w="7513" w:type="dxa"/>
            <w:vMerge/>
          </w:tcPr>
          <w:p w14:paraId="1DF0C5B1" w14:textId="77777777" w:rsidR="006F556C" w:rsidRPr="00473886" w:rsidRDefault="006F556C" w:rsidP="00AE465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D7536C4" w14:textId="77777777" w:rsidR="006F556C" w:rsidRDefault="006F556C" w:rsidP="00AE465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TAK</w:t>
            </w:r>
          </w:p>
        </w:tc>
      </w:tr>
      <w:tr w:rsidR="006F556C" w:rsidRPr="00140506" w14:paraId="081D7E0F" w14:textId="77777777" w:rsidTr="006F556C">
        <w:trPr>
          <w:trHeight w:val="548"/>
        </w:trPr>
        <w:tc>
          <w:tcPr>
            <w:tcW w:w="7513" w:type="dxa"/>
          </w:tcPr>
          <w:p w14:paraId="1ABC0380" w14:textId="0AA57220" w:rsidR="006F556C" w:rsidRPr="00140506" w:rsidRDefault="006F556C" w:rsidP="00AE465D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Oświadczamy, że oferowane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pojemniki </w:t>
            </w: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są przystosowane do systemu automatycznego otwierania króćców na prasach </w:t>
            </w:r>
            <w:proofErr w:type="spellStart"/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>Compomat</w:t>
            </w:r>
            <w:proofErr w:type="spellEnd"/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G5</w:t>
            </w:r>
          </w:p>
        </w:tc>
        <w:tc>
          <w:tcPr>
            <w:tcW w:w="1559" w:type="dxa"/>
            <w:vAlign w:val="center"/>
          </w:tcPr>
          <w:p w14:paraId="3ABD3816" w14:textId="1E3CF53F" w:rsidR="006F556C" w:rsidRPr="00140506" w:rsidRDefault="00400552" w:rsidP="00AE465D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bCs/>
                </w:rPr>
                <w:id w:val="-94106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56C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sdtContent>
            </w:sdt>
          </w:p>
        </w:tc>
      </w:tr>
      <w:tr w:rsidR="006F556C" w:rsidRPr="00140506" w14:paraId="4F0B42B3" w14:textId="77777777" w:rsidTr="006F556C">
        <w:trPr>
          <w:trHeight w:val="556"/>
        </w:trPr>
        <w:tc>
          <w:tcPr>
            <w:tcW w:w="7513" w:type="dxa"/>
          </w:tcPr>
          <w:p w14:paraId="6E79C5A9" w14:textId="5D6EA779" w:rsidR="006F556C" w:rsidRPr="00140506" w:rsidRDefault="006F556C" w:rsidP="00AE465D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Oferowane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pojemniki </w:t>
            </w: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posiadają kaniule (króciec) otwierany manualnie w trakcie preparatyki </w:t>
            </w:r>
          </w:p>
        </w:tc>
        <w:tc>
          <w:tcPr>
            <w:tcW w:w="1559" w:type="dxa"/>
            <w:vAlign w:val="center"/>
          </w:tcPr>
          <w:p w14:paraId="4583095E" w14:textId="77777777" w:rsidR="006F556C" w:rsidRPr="00140506" w:rsidRDefault="00400552" w:rsidP="00AE465D">
            <w:pPr>
              <w:jc w:val="center"/>
              <w:rPr>
                <w:rFonts w:ascii="MS Gothic" w:eastAsia="MS Gothic" w:hAnsi="MS Gothic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</w:rPr>
                <w:id w:val="19250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56C" w:rsidRPr="00140506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sdtContent>
            </w:sdt>
          </w:p>
        </w:tc>
      </w:tr>
    </w:tbl>
    <w:p w14:paraId="6A8D67FD" w14:textId="77777777" w:rsidR="00BC2409" w:rsidRPr="00D639D3" w:rsidRDefault="00BC2409" w:rsidP="00BC2409">
      <w:pPr>
        <w:pStyle w:val="Tekstpodstawowywcity21"/>
        <w:tabs>
          <w:tab w:val="left" w:pos="-36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4DDB4F44" w14:textId="77777777" w:rsidR="00BC2409" w:rsidRPr="00A745EA" w:rsidRDefault="00BC2409" w:rsidP="00BC2409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  <w:lang w:val="pl-PL"/>
        </w:rPr>
      </w:pPr>
      <w:r w:rsidRPr="00A745EA">
        <w:rPr>
          <w:rFonts w:asciiTheme="minorHAnsi" w:hAnsiTheme="minorHAnsi"/>
          <w:sz w:val="18"/>
          <w:szCs w:val="18"/>
          <w:lang w:val="pl-PL"/>
        </w:rPr>
        <w:t>* niepotrzebne skreślić</w:t>
      </w:r>
    </w:p>
    <w:p w14:paraId="19BF140B" w14:textId="27153171" w:rsidR="00BC2409" w:rsidRPr="00400552" w:rsidRDefault="00BC2409" w:rsidP="00400552">
      <w:pPr>
        <w:pStyle w:val="Akapitzlist"/>
        <w:ind w:left="2148" w:firstLine="684"/>
        <w:jc w:val="right"/>
        <w:rPr>
          <w:rFonts w:asciiTheme="minorHAnsi" w:hAnsiTheme="minorHAnsi" w:cs="Calibri"/>
          <w:i/>
        </w:rPr>
      </w:pPr>
      <w:r w:rsidRPr="00A745EA">
        <w:rPr>
          <w:rFonts w:asciiTheme="minorHAnsi" w:hAnsiTheme="minorHAnsi" w:cs="Calibri"/>
          <w:i/>
        </w:rPr>
        <w:t>Dokument należy podpisać elektronicznie zgodnie z wymaganiami SWZ</w:t>
      </w:r>
    </w:p>
    <w:sectPr w:rsidR="00BC2409" w:rsidRPr="00400552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0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6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5"/>
  </w:num>
  <w:num w:numId="7" w16cid:durableId="210122153">
    <w:abstractNumId w:val="48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49"/>
  </w:num>
  <w:num w:numId="18" w16cid:durableId="499849473">
    <w:abstractNumId w:val="47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2F2"/>
    <w:rsid w:val="00174D20"/>
    <w:rsid w:val="00174F6E"/>
    <w:rsid w:val="00176A65"/>
    <w:rsid w:val="00180115"/>
    <w:rsid w:val="001801DE"/>
    <w:rsid w:val="00181896"/>
    <w:rsid w:val="0018217F"/>
    <w:rsid w:val="001860DD"/>
    <w:rsid w:val="00187992"/>
    <w:rsid w:val="00190733"/>
    <w:rsid w:val="0019080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21B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0552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11FA0"/>
    <w:rsid w:val="005125F5"/>
    <w:rsid w:val="005151A0"/>
    <w:rsid w:val="0051559B"/>
    <w:rsid w:val="00515DE5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B72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3795"/>
    <w:rsid w:val="00EA4064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3</cp:revision>
  <cp:lastPrinted>2025-07-09T08:35:00Z</cp:lastPrinted>
  <dcterms:created xsi:type="dcterms:W3CDTF">2025-07-11T05:43:00Z</dcterms:created>
  <dcterms:modified xsi:type="dcterms:W3CDTF">2025-07-11T05:44:00Z</dcterms:modified>
</cp:coreProperties>
</file>